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F0" w:rsidRPr="007F6EE3" w:rsidRDefault="0024194D" w:rsidP="007F6EE3">
      <w:pPr>
        <w:spacing w:line="360" w:lineRule="auto"/>
        <w:jc w:val="center"/>
        <w:rPr>
          <w:lang w:eastAsia="zh-CN"/>
        </w:rPr>
      </w:pPr>
      <w:r w:rsidRPr="0024194D">
        <w:rPr>
          <w:rFonts w:hint="eastAsia"/>
          <w:b/>
          <w:bCs/>
          <w:sz w:val="28"/>
          <w:szCs w:val="28"/>
        </w:rPr>
        <w:t>三年级上册数学一课一练</w:t>
      </w:r>
      <w:r w:rsidRPr="0024194D">
        <w:rPr>
          <w:rFonts w:hint="eastAsia"/>
          <w:b/>
          <w:bCs/>
          <w:sz w:val="28"/>
          <w:szCs w:val="28"/>
        </w:rPr>
        <w:t>-7.1</w:t>
      </w:r>
      <w:r w:rsidRPr="0024194D">
        <w:rPr>
          <w:rFonts w:hint="eastAsia"/>
          <w:b/>
          <w:bCs/>
          <w:sz w:val="28"/>
          <w:szCs w:val="28"/>
        </w:rPr>
        <w:t>四边形</w:t>
      </w:r>
      <w:bookmarkStart w:id="0" w:name="_GoBack"/>
      <w:bookmarkEnd w:id="0"/>
    </w:p>
    <w:p w:rsidR="001315F0" w:rsidRPr="007F6EE3" w:rsidRDefault="007F6EE3" w:rsidP="007F6EE3">
      <w:pPr>
        <w:spacing w:line="360" w:lineRule="auto"/>
      </w:pPr>
      <w:r w:rsidRPr="007F6EE3">
        <w:rPr>
          <w:b/>
          <w:bCs/>
          <w:sz w:val="24"/>
          <w:szCs w:val="24"/>
        </w:rPr>
        <w:t>一、单选题</w:t>
      </w:r>
      <w:r w:rsidRPr="007F6EE3">
        <w:rPr>
          <w:b/>
          <w:bCs/>
          <w:sz w:val="24"/>
          <w:szCs w:val="24"/>
        </w:rPr>
        <w:t xml:space="preserve"> </w:t>
      </w:r>
    </w:p>
    <w:p w:rsidR="001315F0" w:rsidRPr="007F6EE3" w:rsidRDefault="007F6EE3" w:rsidP="007F6EE3">
      <w:pPr>
        <w:spacing w:after="0" w:line="360" w:lineRule="auto"/>
      </w:pPr>
      <w:r w:rsidRPr="007F6EE3">
        <w:t>1.</w:t>
      </w:r>
      <w:r w:rsidRPr="007F6EE3">
        <w:t>我们的数学书是：</w:t>
      </w:r>
      <w:r w:rsidRPr="007F6EE3">
        <w:t xml:space="preserve">            </w:t>
      </w:r>
    </w:p>
    <w:p w:rsidR="001315F0" w:rsidRPr="007F6EE3" w:rsidRDefault="007F6EE3" w:rsidP="007F6EE3">
      <w:pPr>
        <w:spacing w:after="0" w:line="360" w:lineRule="auto"/>
        <w:ind w:left="150"/>
      </w:pPr>
      <w:r w:rsidRPr="007F6EE3">
        <w:t>A. </w:t>
      </w:r>
      <w:r w:rsidRPr="007F6EE3">
        <w:t>长方形</w:t>
      </w:r>
      <w:r w:rsidRPr="007F6EE3">
        <w:t>                                   </w:t>
      </w:r>
      <w:r w:rsidR="003F47BF" w:rsidRPr="00B445D1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5" type="#_x0000_t75" style="width:1.5pt;height:3pt;visibility:visible;mso-wrap-style:square">
            <v:imagedata r:id="rId10" o:title=""/>
          </v:shape>
        </w:pict>
      </w:r>
      <w:r w:rsidRPr="007F6EE3">
        <w:t>B. </w:t>
      </w:r>
      <w:r w:rsidRPr="007F6EE3">
        <w:t>正方形</w:t>
      </w:r>
      <w:r w:rsidRPr="007F6EE3">
        <w:t>                                   </w:t>
      </w:r>
      <w:r w:rsidR="003F47BF" w:rsidRPr="00B445D1">
        <w:rPr>
          <w:noProof/>
          <w:lang w:eastAsia="zh-CN"/>
        </w:rPr>
        <w:pict>
          <v:shape id="图片 2" o:spid="_x0000_i1044" type="#_x0000_t75" style="width:1.5pt;height:3pt;visibility:visible;mso-wrap-style:square">
            <v:imagedata r:id="rId10" o:title=""/>
          </v:shape>
        </w:pict>
      </w:r>
      <w:r w:rsidRPr="007F6EE3">
        <w:t>C. </w:t>
      </w:r>
      <w:r w:rsidRPr="007F6EE3">
        <w:t>平行四边形</w:t>
      </w:r>
    </w:p>
    <w:p w:rsidR="001315F0" w:rsidRPr="007F6EE3" w:rsidRDefault="007F6EE3" w:rsidP="007F6EE3">
      <w:pPr>
        <w:spacing w:after="0" w:line="360" w:lineRule="auto"/>
      </w:pPr>
      <w:r w:rsidRPr="007F6EE3">
        <w:t>2.</w:t>
      </w:r>
      <w:r w:rsidRPr="007F6EE3">
        <w:t>下面哪些图形是四边形？（</w:t>
      </w:r>
      <w:r w:rsidRPr="007F6EE3">
        <w:t xml:space="preserve">   </w:t>
      </w:r>
      <w:r w:rsidRPr="007F6EE3">
        <w:t>）</w:t>
      </w:r>
      <w:r w:rsidRPr="007F6EE3">
        <w:t xml:space="preserve">            </w:t>
      </w:r>
    </w:p>
    <w:p w:rsidR="001315F0" w:rsidRPr="007F6EE3" w:rsidRDefault="007F6EE3" w:rsidP="007F6EE3">
      <w:pPr>
        <w:spacing w:after="0" w:line="360" w:lineRule="auto"/>
        <w:ind w:left="150"/>
      </w:pPr>
      <w:r w:rsidRPr="007F6EE3">
        <w:t>A. </w:t>
      </w:r>
      <w:r w:rsidR="003F47BF" w:rsidRPr="00B445D1">
        <w:rPr>
          <w:noProof/>
          <w:lang w:eastAsia="zh-CN"/>
        </w:rPr>
        <w:pict>
          <v:shape id="图片 3" o:spid="_x0000_i1043" type="#_x0000_t75" style="width:87pt;height:30.75pt;visibility:visible;mso-wrap-style:square">
            <v:imagedata r:id="rId11" o:title=""/>
          </v:shape>
        </w:pict>
      </w:r>
      <w:r w:rsidRPr="007F6EE3">
        <w:t>               </w:t>
      </w:r>
      <w:r w:rsidR="003F47BF" w:rsidRPr="00B445D1">
        <w:rPr>
          <w:noProof/>
          <w:lang w:eastAsia="zh-CN"/>
        </w:rPr>
        <w:pict>
          <v:shape id="图片 4" o:spid="_x0000_i1042" type="#_x0000_t75" style="width:.75pt;height:3pt;visibility:visible;mso-wrap-style:square">
            <v:imagedata r:id="rId12" o:title=""/>
          </v:shape>
        </w:pict>
      </w:r>
      <w:r w:rsidRPr="007F6EE3">
        <w:t>B. </w:t>
      </w:r>
      <w:r w:rsidR="003F47BF" w:rsidRPr="00B445D1">
        <w:rPr>
          <w:noProof/>
          <w:lang w:eastAsia="zh-CN"/>
        </w:rPr>
        <w:pict>
          <v:shape id="图片 5" o:spid="_x0000_i1041" type="#_x0000_t75" style="width:47.25pt;height:37.5pt;visibility:visible;mso-wrap-style:square">
            <v:imagedata r:id="rId13" o:title=""/>
          </v:shape>
        </w:pict>
      </w:r>
      <w:r w:rsidRPr="007F6EE3">
        <w:t>               </w:t>
      </w:r>
      <w:r w:rsidR="003F47BF" w:rsidRPr="00B445D1">
        <w:rPr>
          <w:noProof/>
          <w:lang w:eastAsia="zh-CN"/>
        </w:rPr>
        <w:pict>
          <v:shape id="图片 6" o:spid="_x0000_i1040" type="#_x0000_t75" style="width:.75pt;height:3pt;visibility:visible;mso-wrap-style:square">
            <v:imagedata r:id="rId12" o:title=""/>
          </v:shape>
        </w:pict>
      </w:r>
      <w:r w:rsidRPr="007F6EE3">
        <w:t>C. </w:t>
      </w:r>
      <w:r w:rsidR="003F47BF" w:rsidRPr="00B445D1">
        <w:rPr>
          <w:noProof/>
          <w:lang w:eastAsia="zh-CN"/>
        </w:rPr>
        <w:pict>
          <v:shape id="图片 7" o:spid="_x0000_i1039" type="#_x0000_t75" style="width:84pt;height:48pt;visibility:visible;mso-wrap-style:square">
            <v:imagedata r:id="rId14" o:title=""/>
          </v:shape>
        </w:pict>
      </w:r>
      <w:r w:rsidRPr="007F6EE3">
        <w:t>               </w:t>
      </w:r>
      <w:r w:rsidR="003F47BF" w:rsidRPr="00B445D1">
        <w:rPr>
          <w:noProof/>
          <w:lang w:eastAsia="zh-CN"/>
        </w:rPr>
        <w:pict>
          <v:shape id="图片 8" o:spid="_x0000_i1038" type="#_x0000_t75" style="width:.75pt;height:3pt;visibility:visible;mso-wrap-style:square">
            <v:imagedata r:id="rId12" o:title=""/>
          </v:shape>
        </w:pict>
      </w:r>
      <w:r w:rsidRPr="007F6EE3">
        <w:t>D. </w:t>
      </w:r>
      <w:r w:rsidR="003F47BF" w:rsidRPr="00B445D1">
        <w:rPr>
          <w:noProof/>
          <w:lang w:eastAsia="zh-CN"/>
        </w:rPr>
        <w:pict>
          <v:shape id="图片 9" o:spid="_x0000_i1037" type="#_x0000_t75" style="width:62.25pt;height:48pt;visibility:visible;mso-wrap-style:square">
            <v:imagedata r:id="rId15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3.</w:t>
      </w:r>
      <w:r w:rsidRPr="007F6EE3">
        <w:t>下面说法中，错误的是（</w:t>
      </w:r>
      <w:r w:rsidRPr="007F6EE3">
        <w:t xml:space="preserve">   </w:t>
      </w:r>
      <w:r w:rsidRPr="007F6EE3">
        <w:t>）</w:t>
      </w:r>
      <w:r w:rsidRPr="007F6EE3">
        <w:t xml:space="preserve">            </w:t>
      </w:r>
    </w:p>
    <w:p w:rsidR="001315F0" w:rsidRPr="007F6EE3" w:rsidRDefault="007F6EE3" w:rsidP="007F6EE3">
      <w:pPr>
        <w:spacing w:after="0" w:line="360" w:lineRule="auto"/>
        <w:ind w:left="150"/>
      </w:pPr>
      <w:r w:rsidRPr="007F6EE3">
        <w:t>A. </w:t>
      </w:r>
      <w:r w:rsidRPr="007F6EE3">
        <w:t>正方形相邻的两条边互相垂直</w:t>
      </w:r>
      <w:r w:rsidRPr="007F6EE3">
        <w:t>      </w:t>
      </w:r>
      <w:r w:rsidR="003F47BF" w:rsidRPr="00B445D1">
        <w:rPr>
          <w:noProof/>
          <w:lang w:eastAsia="zh-CN"/>
        </w:rPr>
        <w:pict>
          <v:shape id="图片 10" o:spid="_x0000_i1036" type="#_x0000_t75" style="width:1.5pt;height:3pt;visibility:visible;mso-wrap-style:square">
            <v:imagedata r:id="rId10" o:title=""/>
          </v:shape>
        </w:pict>
      </w:r>
      <w:r w:rsidRPr="007F6EE3">
        <w:t>B. </w:t>
      </w:r>
      <w:r w:rsidRPr="007F6EE3">
        <w:t>两条直线互相平行，这两条直线相等</w:t>
      </w:r>
      <w:r w:rsidRPr="007F6EE3">
        <w:br/>
        <w:t>C. </w:t>
      </w:r>
      <w:r w:rsidRPr="007F6EE3">
        <w:t>长方形是特殊的平行四边形</w:t>
      </w:r>
      <w:r w:rsidRPr="007F6EE3">
        <w:t>          D. </w:t>
      </w:r>
      <w:r w:rsidRPr="007F6EE3">
        <w:t>将圆平均分成</w:t>
      </w:r>
      <w:r w:rsidRPr="007F6EE3">
        <w:t>360</w:t>
      </w:r>
      <w:r w:rsidRPr="007F6EE3">
        <w:t>份，人们把其中的</w:t>
      </w:r>
      <w:r w:rsidRPr="007F6EE3">
        <w:t>1</w:t>
      </w:r>
      <w:r w:rsidRPr="007F6EE3">
        <w:t>份所对的角作为角的单位</w:t>
      </w:r>
    </w:p>
    <w:p w:rsidR="001315F0" w:rsidRPr="007F6EE3" w:rsidRDefault="007F6EE3" w:rsidP="007F6EE3">
      <w:pPr>
        <w:spacing w:after="0" w:line="360" w:lineRule="auto"/>
      </w:pPr>
      <w:r w:rsidRPr="007F6EE3">
        <w:t>4.</w:t>
      </w:r>
      <w:r w:rsidRPr="007F6EE3">
        <w:t>下面错误的是（</w:t>
      </w:r>
      <w:r w:rsidRPr="007F6EE3">
        <w:t xml:space="preserve">   </w:t>
      </w:r>
      <w:r w:rsidRPr="007F6EE3">
        <w:t>）</w:t>
      </w:r>
      <w:r w:rsidRPr="007F6EE3">
        <w:t xml:space="preserve">            </w:t>
      </w:r>
    </w:p>
    <w:p w:rsidR="001315F0" w:rsidRPr="007F6EE3" w:rsidRDefault="007F6EE3" w:rsidP="007F6EE3">
      <w:pPr>
        <w:spacing w:after="0" w:line="360" w:lineRule="auto"/>
        <w:ind w:left="150"/>
      </w:pPr>
      <w:r w:rsidRPr="007F6EE3">
        <w:t>A. </w:t>
      </w:r>
      <w:r w:rsidRPr="007F6EE3">
        <w:t>正方形相邻的两条边互相垂直。</w:t>
      </w:r>
      <w:r w:rsidRPr="007F6EE3">
        <w:t>                         </w:t>
      </w:r>
      <w:r w:rsidR="003F47BF" w:rsidRPr="00B445D1">
        <w:rPr>
          <w:noProof/>
          <w:lang w:eastAsia="zh-CN"/>
        </w:rPr>
        <w:pict>
          <v:shape id="图片 11" o:spid="_x0000_i1035" type="#_x0000_t75" style="width:2.25pt;height:3pt;visibility:visible;mso-wrap-style:square">
            <v:imagedata r:id="rId16" o:title=""/>
          </v:shape>
        </w:pict>
      </w:r>
      <w:r w:rsidRPr="007F6EE3">
        <w:t>B. </w:t>
      </w:r>
      <w:r w:rsidRPr="007F6EE3">
        <w:t>两条直线互相平行，这两条直线相等。</w:t>
      </w:r>
      <w:r w:rsidRPr="007F6EE3">
        <w:br/>
        <w:t>C. </w:t>
      </w:r>
      <w:r w:rsidRPr="007F6EE3">
        <w:t>长方形是特殊的平行四边形。</w:t>
      </w:r>
      <w:r w:rsidRPr="007F6EE3">
        <w:t>                             </w:t>
      </w:r>
      <w:r w:rsidR="003F47BF" w:rsidRPr="00B445D1">
        <w:rPr>
          <w:noProof/>
          <w:lang w:eastAsia="zh-CN"/>
        </w:rPr>
        <w:pict>
          <v:shape id="图片 12" o:spid="_x0000_i1034" type="#_x0000_t75" style="width:.75pt;height:3pt;visibility:visible;mso-wrap-style:square">
            <v:imagedata r:id="rId12" o:title=""/>
          </v:shape>
        </w:pict>
      </w:r>
      <w:r w:rsidRPr="007F6EE3">
        <w:t>D. </w:t>
      </w:r>
      <w:r w:rsidRPr="007F6EE3">
        <w:t>任意一个四边形的四个内角的和都是</w:t>
      </w:r>
      <w:r w:rsidRPr="007F6EE3">
        <w:t>360</w:t>
      </w:r>
      <w:r w:rsidRPr="007F6EE3">
        <w:t>度</w:t>
      </w:r>
      <w:r w:rsidRPr="007F6EE3">
        <w:t xml:space="preserve"> </w:t>
      </w:r>
      <w:r w:rsidRPr="007F6EE3">
        <w:t>。</w:t>
      </w:r>
    </w:p>
    <w:p w:rsidR="001315F0" w:rsidRPr="007F6EE3" w:rsidRDefault="007F6EE3" w:rsidP="007F6EE3">
      <w:pPr>
        <w:spacing w:line="360" w:lineRule="auto"/>
      </w:pPr>
      <w:r w:rsidRPr="007F6EE3">
        <w:rPr>
          <w:b/>
          <w:bCs/>
          <w:sz w:val="24"/>
          <w:szCs w:val="24"/>
        </w:rPr>
        <w:t>二、判断题</w:t>
      </w:r>
      <w:r w:rsidRPr="007F6EE3">
        <w:rPr>
          <w:b/>
          <w:bCs/>
          <w:sz w:val="24"/>
          <w:szCs w:val="24"/>
        </w:rPr>
        <w:t xml:space="preserve"> </w:t>
      </w:r>
    </w:p>
    <w:p w:rsidR="001315F0" w:rsidRPr="007F6EE3" w:rsidRDefault="007F6EE3" w:rsidP="007F6EE3">
      <w:pPr>
        <w:spacing w:after="0" w:line="360" w:lineRule="auto"/>
      </w:pPr>
      <w:r w:rsidRPr="007F6EE3">
        <w:t>5.</w:t>
      </w:r>
      <w:r w:rsidRPr="007F6EE3">
        <w:t>判断对错．</w:t>
      </w:r>
      <w:r w:rsidRPr="007F6EE3">
        <w:t xml:space="preserve">  </w:t>
      </w:r>
    </w:p>
    <w:p w:rsidR="001315F0" w:rsidRPr="007F6EE3" w:rsidRDefault="007F6EE3" w:rsidP="007F6EE3">
      <w:pPr>
        <w:spacing w:after="0" w:line="360" w:lineRule="auto"/>
      </w:pPr>
      <w:r w:rsidRPr="007F6EE3">
        <w:t>对边相等的四边形一定是长方形．</w:t>
      </w:r>
    </w:p>
    <w:p w:rsidR="007F6EE3" w:rsidRPr="007F6EE3" w:rsidRDefault="007F6EE3" w:rsidP="007F6EE3">
      <w:pPr>
        <w:spacing w:after="0" w:line="360" w:lineRule="auto"/>
      </w:pPr>
      <w:r w:rsidRPr="007F6EE3">
        <w:t>6.</w:t>
      </w:r>
      <w:r w:rsidRPr="007F6EE3">
        <w:t>长方形相对的两条边互相垂直且平行。</w:t>
      </w:r>
    </w:p>
    <w:p w:rsidR="001315F0" w:rsidRPr="007F6EE3" w:rsidRDefault="007F6EE3" w:rsidP="007F6EE3">
      <w:pPr>
        <w:spacing w:after="0" w:line="360" w:lineRule="auto"/>
      </w:pPr>
      <w:r w:rsidRPr="007F6EE3">
        <w:t>7.</w:t>
      </w:r>
      <w:r w:rsidRPr="007F6EE3">
        <w:t>两个一样大的正方形可以拼成一个长方形。（</w:t>
      </w:r>
      <w:r w:rsidRPr="007F6EE3">
        <w:t xml:space="preserve">   </w:t>
      </w:r>
      <w:r w:rsidRPr="007F6EE3">
        <w:t>）</w:t>
      </w:r>
      <w:r w:rsidRPr="007F6EE3">
        <w:t xml:space="preserve">    </w:t>
      </w:r>
    </w:p>
    <w:p w:rsidR="007F6EE3" w:rsidRPr="007F6EE3" w:rsidRDefault="007F6EE3" w:rsidP="007F6EE3">
      <w:pPr>
        <w:spacing w:after="0" w:line="360" w:lineRule="auto"/>
      </w:pPr>
      <w:r w:rsidRPr="007F6EE3">
        <w:t>8.</w:t>
      </w:r>
      <w:r w:rsidRPr="007F6EE3">
        <w:t>把直角梯形补一个直角三角形，可以把直角梯形转成长方形；长方形去掉一个直角三角形它能转化成直角梯形。</w:t>
      </w:r>
    </w:p>
    <w:p w:rsidR="001315F0" w:rsidRPr="007F6EE3" w:rsidRDefault="007F6EE3" w:rsidP="007F6EE3">
      <w:pPr>
        <w:spacing w:line="360" w:lineRule="auto"/>
      </w:pPr>
      <w:r w:rsidRPr="007F6EE3">
        <w:rPr>
          <w:b/>
          <w:bCs/>
          <w:sz w:val="24"/>
          <w:szCs w:val="24"/>
        </w:rPr>
        <w:t>三、填空题</w:t>
      </w:r>
      <w:r w:rsidRPr="007F6EE3">
        <w:rPr>
          <w:b/>
          <w:bCs/>
          <w:sz w:val="24"/>
          <w:szCs w:val="24"/>
        </w:rPr>
        <w:t xml:space="preserve"> </w:t>
      </w:r>
    </w:p>
    <w:p w:rsidR="001315F0" w:rsidRPr="007F6EE3" w:rsidRDefault="007F6EE3" w:rsidP="007F6EE3">
      <w:pPr>
        <w:spacing w:after="0" w:line="360" w:lineRule="auto"/>
      </w:pPr>
      <w:r w:rsidRPr="007F6EE3">
        <w:t>9.</w:t>
      </w:r>
      <w:r w:rsidRPr="007F6EE3">
        <w:t>长方形</w:t>
      </w:r>
      <w:r w:rsidRPr="007F6EE3">
        <w:t>________</w:t>
      </w:r>
      <w:r w:rsidRPr="007F6EE3">
        <w:t>边相等，正方形</w:t>
      </w:r>
      <w:r w:rsidRPr="007F6EE3">
        <w:t>________</w:t>
      </w:r>
      <w:r w:rsidRPr="007F6EE3">
        <w:t>边相等。</w:t>
      </w:r>
      <w:r w:rsidRPr="007F6EE3">
        <w:t xml:space="preserve">    </w:t>
      </w:r>
    </w:p>
    <w:p w:rsidR="001315F0" w:rsidRPr="007F6EE3" w:rsidRDefault="007F6EE3" w:rsidP="007F6EE3">
      <w:pPr>
        <w:spacing w:after="0" w:line="360" w:lineRule="auto"/>
      </w:pPr>
      <w:r w:rsidRPr="007F6EE3">
        <w:t>10.</w:t>
      </w:r>
      <w:r w:rsidRPr="007F6EE3">
        <w:t>下面有很多图形，请你找出四边形</w:t>
      </w:r>
      <w:r w:rsidRPr="007F6EE3">
        <w:t>________</w:t>
      </w:r>
      <w:r w:rsidRPr="007F6EE3">
        <w:t>．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13" o:spid="_x0000_i1033" type="#_x0000_t75" style="width:276.75pt;height:122.25pt;visibility:visible;mso-wrap-style:square">
            <v:imagedata r:id="rId17" o:title=""/>
          </v:shape>
        </w:pict>
      </w:r>
    </w:p>
    <w:p w:rsidR="007F6EE3" w:rsidRPr="007F6EE3" w:rsidRDefault="007F6EE3" w:rsidP="007F6EE3">
      <w:pPr>
        <w:spacing w:after="0" w:line="360" w:lineRule="auto"/>
      </w:pPr>
      <w:r w:rsidRPr="007F6EE3">
        <w:lastRenderedPageBreak/>
        <w:t>11.</w:t>
      </w:r>
      <w:r w:rsidRPr="007F6EE3">
        <w:t>先量一量，再填空。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14" o:spid="_x0000_i1032" type="#_x0000_t75" style="width:177pt;height:70.5pt;visibility:visible;mso-wrap-style:square">
            <v:imagedata r:id="rId18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长方形的长是</w:t>
      </w:r>
      <w:r w:rsidRPr="007F6EE3">
        <w:t>________</w:t>
      </w:r>
      <w:r w:rsidRPr="007F6EE3">
        <w:t>厘米，宽是</w:t>
      </w:r>
      <w:r w:rsidRPr="007F6EE3">
        <w:t>________</w:t>
      </w:r>
      <w:r w:rsidRPr="007F6EE3">
        <w:t>厘米。</w:t>
      </w:r>
    </w:p>
    <w:p w:rsidR="007F6EE3" w:rsidRPr="007F6EE3" w:rsidRDefault="007F6EE3" w:rsidP="007F6EE3">
      <w:pPr>
        <w:spacing w:after="0" w:line="360" w:lineRule="auto"/>
      </w:pPr>
      <w:r w:rsidRPr="007F6EE3">
        <w:t>12.</w:t>
      </w:r>
      <w:r w:rsidRPr="007F6EE3">
        <w:t>一个正方体沿着不同的棱展成一个平面图形的情况共有</w:t>
      </w:r>
      <w:r w:rsidRPr="007F6EE3">
        <w:t>________</w:t>
      </w:r>
      <w:r w:rsidRPr="007F6EE3">
        <w:t>种。</w:t>
      </w:r>
    </w:p>
    <w:p w:rsidR="001315F0" w:rsidRPr="007F6EE3" w:rsidRDefault="007F6EE3" w:rsidP="007F6EE3">
      <w:pPr>
        <w:spacing w:line="360" w:lineRule="auto"/>
      </w:pPr>
      <w:r w:rsidRPr="007F6EE3">
        <w:rPr>
          <w:b/>
          <w:bCs/>
          <w:sz w:val="24"/>
          <w:szCs w:val="24"/>
        </w:rPr>
        <w:t>四、解答题</w:t>
      </w:r>
      <w:r w:rsidRPr="007F6EE3">
        <w:rPr>
          <w:b/>
          <w:bCs/>
          <w:sz w:val="24"/>
          <w:szCs w:val="24"/>
        </w:rPr>
        <w:t xml:space="preserve"> </w:t>
      </w:r>
    </w:p>
    <w:p w:rsidR="001315F0" w:rsidRPr="007F6EE3" w:rsidRDefault="007F6EE3" w:rsidP="007F6EE3">
      <w:pPr>
        <w:spacing w:after="0" w:line="360" w:lineRule="auto"/>
      </w:pPr>
      <w:r w:rsidRPr="007F6EE3">
        <w:t>13.</w:t>
      </w:r>
      <w:r w:rsidRPr="007F6EE3">
        <w:t>下图是用火柴棍摆出的图形，叫什么名字？</w:t>
      </w:r>
      <w:r w:rsidRPr="007F6EE3">
        <w:t xml:space="preserve">  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15" o:spid="_x0000_i1031" type="#_x0000_t75" style="width:97.5pt;height:57.75pt;visibility:visible;mso-wrap-style:square">
            <v:imagedata r:id="rId19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14.</w:t>
      </w:r>
      <w:r w:rsidRPr="007F6EE3">
        <w:t>什么叫平行四边形、梯形？它们与长方形、正方形和四边形之间有什么关系？</w:t>
      </w:r>
      <w:r w:rsidRPr="007F6EE3">
        <w:t xml:space="preserve">    </w:t>
      </w:r>
    </w:p>
    <w:p w:rsidR="001315F0" w:rsidRPr="007F6EE3" w:rsidRDefault="007F6EE3" w:rsidP="007F6EE3">
      <w:pPr>
        <w:spacing w:line="360" w:lineRule="auto"/>
      </w:pPr>
      <w:r w:rsidRPr="007F6EE3">
        <w:rPr>
          <w:b/>
          <w:bCs/>
          <w:sz w:val="24"/>
          <w:szCs w:val="24"/>
        </w:rPr>
        <w:t>五、综合题</w:t>
      </w:r>
      <w:r w:rsidRPr="007F6EE3">
        <w:rPr>
          <w:b/>
          <w:bCs/>
          <w:sz w:val="24"/>
          <w:szCs w:val="24"/>
        </w:rPr>
        <w:t xml:space="preserve"> </w:t>
      </w:r>
    </w:p>
    <w:p w:rsidR="007F6EE3" w:rsidRPr="007F6EE3" w:rsidRDefault="007F6EE3" w:rsidP="007F6EE3">
      <w:pPr>
        <w:spacing w:after="0" w:line="360" w:lineRule="auto"/>
      </w:pPr>
      <w:r w:rsidRPr="007F6EE3">
        <w:t>15.</w:t>
      </w:r>
      <w:r w:rsidRPr="007F6EE3">
        <w:t>画一画，折一折。</w:t>
      </w:r>
    </w:p>
    <w:p w:rsidR="007F6EE3" w:rsidRPr="007F6EE3" w:rsidRDefault="007F6EE3" w:rsidP="007F6EE3">
      <w:pPr>
        <w:spacing w:after="0" w:line="360" w:lineRule="auto"/>
      </w:pPr>
      <w:r w:rsidRPr="007F6EE3">
        <w:t>（</w:t>
      </w:r>
      <w:r w:rsidRPr="007F6EE3">
        <w:t>1</w:t>
      </w:r>
      <w:r w:rsidRPr="007F6EE3">
        <w:t>）在下面的方格纸上画一个长</w:t>
      </w:r>
      <w:r w:rsidRPr="007F6EE3">
        <w:t>7</w:t>
      </w:r>
      <w:r w:rsidRPr="007F6EE3">
        <w:t>厘米、宽</w:t>
      </w:r>
      <w:r w:rsidRPr="007F6EE3">
        <w:t>3</w:t>
      </w:r>
      <w:r w:rsidRPr="007F6EE3">
        <w:t>厘米的长方形。</w:t>
      </w:r>
      <w:r w:rsidRPr="007F6EE3">
        <w:t>(</w:t>
      </w:r>
      <w:r w:rsidRPr="007F6EE3">
        <w:t>每个小方格的边长代表</w:t>
      </w:r>
      <w:r w:rsidRPr="007F6EE3">
        <w:t>1</w:t>
      </w:r>
      <w:r w:rsidRPr="007F6EE3">
        <w:t>厘米</w:t>
      </w:r>
      <w:r w:rsidRPr="007F6EE3">
        <w:t>)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16" o:spid="_x0000_i1030" type="#_x0000_t75" style="width:4in;height:84pt;visibility:visible;mso-wrap-style:square">
            <v:imagedata r:id="rId20" o:title=""/>
          </v:shape>
        </w:pict>
      </w:r>
    </w:p>
    <w:p w:rsidR="007F6EE3" w:rsidRPr="007F6EE3" w:rsidRDefault="007F6EE3" w:rsidP="007F6EE3">
      <w:pPr>
        <w:spacing w:after="0" w:line="360" w:lineRule="auto"/>
      </w:pPr>
      <w:r w:rsidRPr="007F6EE3">
        <w:t>（</w:t>
      </w:r>
      <w:r w:rsidRPr="007F6EE3">
        <w:t>2</w:t>
      </w:r>
      <w:r w:rsidRPr="007F6EE3">
        <w:t>）把一个边长</w:t>
      </w:r>
      <w:r w:rsidRPr="007F6EE3">
        <w:t>20</w:t>
      </w:r>
      <w:r w:rsidRPr="007F6EE3">
        <w:t>厘米的正方形对折成两个完全一样的长方形。每个长方形的长是多少</w:t>
      </w:r>
      <w:r w:rsidRPr="007F6EE3">
        <w:t>?</w:t>
      </w:r>
      <w:r w:rsidRPr="007F6EE3">
        <w:t>宽是多少</w:t>
      </w:r>
      <w:r w:rsidRPr="007F6EE3">
        <w:t>?</w:t>
      </w:r>
    </w:p>
    <w:p w:rsidR="001315F0" w:rsidRPr="007F6EE3" w:rsidRDefault="007F6EE3" w:rsidP="007F6EE3">
      <w:pPr>
        <w:spacing w:line="360" w:lineRule="auto"/>
      </w:pPr>
      <w:r w:rsidRPr="007F6EE3">
        <w:rPr>
          <w:b/>
          <w:bCs/>
          <w:sz w:val="24"/>
          <w:szCs w:val="24"/>
        </w:rPr>
        <w:t>六、应用题</w:t>
      </w:r>
      <w:r w:rsidRPr="007F6EE3">
        <w:rPr>
          <w:b/>
          <w:bCs/>
          <w:sz w:val="24"/>
          <w:szCs w:val="24"/>
        </w:rPr>
        <w:t xml:space="preserve"> </w:t>
      </w:r>
    </w:p>
    <w:p w:rsidR="001315F0" w:rsidRPr="007F6EE3" w:rsidRDefault="007F6EE3" w:rsidP="007F6EE3">
      <w:pPr>
        <w:spacing w:after="0" w:line="360" w:lineRule="auto"/>
      </w:pPr>
      <w:r w:rsidRPr="007F6EE3">
        <w:t>16.</w:t>
      </w:r>
      <w:r w:rsidRPr="007F6EE3">
        <w:t>一张长方形纸的长是</w:t>
      </w:r>
      <w:r w:rsidRPr="007F6EE3">
        <w:t>18</w:t>
      </w:r>
      <w:r w:rsidRPr="007F6EE3">
        <w:t>厘米</w:t>
      </w:r>
      <w:r w:rsidRPr="007F6EE3">
        <w:t>,</w:t>
      </w:r>
      <w:r w:rsidRPr="007F6EE3">
        <w:t>宽是</w:t>
      </w:r>
      <w:r w:rsidRPr="007F6EE3">
        <w:t>12</w:t>
      </w:r>
      <w:r w:rsidRPr="007F6EE3">
        <w:t>厘米</w:t>
      </w:r>
      <w:r w:rsidRPr="007F6EE3">
        <w:t>,</w:t>
      </w:r>
      <w:r w:rsidRPr="007F6EE3">
        <w:t>从上面剪下一个最大的正方形</w:t>
      </w:r>
      <w:r w:rsidRPr="007F6EE3">
        <w:t>,</w:t>
      </w:r>
      <w:r w:rsidRPr="007F6EE3">
        <w:t>再从余下的部分中剪下一个最大的正方形。第二次剪下的正方形的周长是多少厘米</w:t>
      </w:r>
      <w:r w:rsidRPr="007F6EE3">
        <w:t xml:space="preserve">?    </w:t>
      </w:r>
    </w:p>
    <w:p w:rsidR="001315F0" w:rsidRPr="007F6EE3" w:rsidRDefault="007F6EE3" w:rsidP="007F6EE3">
      <w:pPr>
        <w:spacing w:line="360" w:lineRule="auto"/>
      </w:pPr>
      <w:r w:rsidRPr="007F6EE3">
        <w:br w:type="page"/>
      </w:r>
    </w:p>
    <w:p w:rsidR="001315F0" w:rsidRPr="007F6EE3" w:rsidRDefault="007F6EE3" w:rsidP="007F6EE3">
      <w:pPr>
        <w:spacing w:line="360" w:lineRule="auto"/>
        <w:jc w:val="center"/>
      </w:pPr>
      <w:r w:rsidRPr="007F6EE3">
        <w:rPr>
          <w:b/>
          <w:bCs/>
          <w:sz w:val="28"/>
          <w:szCs w:val="28"/>
        </w:rPr>
        <w:t>参考答案</w:t>
      </w:r>
    </w:p>
    <w:p w:rsidR="001315F0" w:rsidRPr="007F6EE3" w:rsidRDefault="007F6EE3" w:rsidP="007F6EE3">
      <w:pPr>
        <w:spacing w:line="360" w:lineRule="auto"/>
      </w:pPr>
      <w:r w:rsidRPr="007F6EE3">
        <w:t>一、单选题</w:t>
      </w:r>
    </w:p>
    <w:p w:rsidR="001315F0" w:rsidRPr="007F6EE3" w:rsidRDefault="007F6EE3" w:rsidP="007F6EE3">
      <w:pPr>
        <w:spacing w:after="0" w:line="360" w:lineRule="auto"/>
      </w:pPr>
      <w:r w:rsidRPr="007F6EE3">
        <w:t>1.</w:t>
      </w:r>
      <w:r w:rsidRPr="007F6EE3">
        <w:t>【答案】</w:t>
      </w:r>
      <w:r w:rsidRPr="007F6EE3">
        <w:t xml:space="preserve"> A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【解析】【解答】我们的数学书都是长方形的。</w:t>
      </w:r>
      <w:r w:rsidRPr="007F6EE3">
        <w:t xml:space="preserve">.  </w:t>
      </w:r>
    </w:p>
    <w:p w:rsidR="001315F0" w:rsidRPr="007F6EE3" w:rsidRDefault="007F6EE3" w:rsidP="007F6EE3">
      <w:pPr>
        <w:spacing w:after="0" w:line="360" w:lineRule="auto"/>
      </w:pPr>
      <w:r w:rsidRPr="007F6EE3">
        <w:t>【分析】认识长方形</w:t>
      </w:r>
    </w:p>
    <w:p w:rsidR="001315F0" w:rsidRPr="007F6EE3" w:rsidRDefault="007F6EE3" w:rsidP="007F6EE3">
      <w:pPr>
        <w:spacing w:after="0" w:line="360" w:lineRule="auto"/>
      </w:pPr>
      <w:r w:rsidRPr="007F6EE3">
        <w:t>2.</w:t>
      </w:r>
      <w:r w:rsidRPr="007F6EE3">
        <w:t>【答案】</w:t>
      </w:r>
      <w:r w:rsidRPr="007F6EE3">
        <w:t xml:space="preserve">B  </w:t>
      </w:r>
    </w:p>
    <w:p w:rsidR="001315F0" w:rsidRPr="007F6EE3" w:rsidRDefault="007F6EE3" w:rsidP="007F6EE3">
      <w:pPr>
        <w:spacing w:after="0" w:line="360" w:lineRule="auto"/>
      </w:pPr>
      <w:r w:rsidRPr="007F6EE3">
        <w:t>【解析】</w:t>
      </w:r>
    </w:p>
    <w:p w:rsidR="001315F0" w:rsidRPr="007F6EE3" w:rsidRDefault="007F6EE3" w:rsidP="007F6EE3">
      <w:pPr>
        <w:spacing w:after="0" w:line="360" w:lineRule="auto"/>
      </w:pPr>
      <w:r w:rsidRPr="007F6EE3">
        <w:t>3.</w:t>
      </w:r>
      <w:r w:rsidRPr="007F6EE3">
        <w:t>【答案】</w:t>
      </w:r>
      <w:r w:rsidRPr="007F6EE3">
        <w:t xml:space="preserve"> B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【解析】【解答】解：两条直线互相平行，这两条直线不一定相等，此选项说法错误。</w:t>
      </w:r>
      <w:r w:rsidRPr="007F6EE3">
        <w:br/>
        <w:t xml:space="preserve"> </w:t>
      </w:r>
      <w:r w:rsidRPr="007F6EE3">
        <w:t>故答案为：</w:t>
      </w:r>
      <w:r w:rsidRPr="007F6EE3">
        <w:t>B</w:t>
      </w:r>
      <w:r w:rsidRPr="007F6EE3">
        <w:t>。</w:t>
      </w:r>
      <w:r w:rsidRPr="007F6EE3">
        <w:br/>
        <w:t xml:space="preserve"> </w:t>
      </w:r>
      <w:r w:rsidRPr="007F6EE3">
        <w:t>【分析】</w:t>
      </w:r>
      <w:r w:rsidRPr="007F6EE3">
        <w:t>A</w:t>
      </w:r>
      <w:r w:rsidRPr="007F6EE3">
        <w:t>、正方形四个角都是直角，所以正方形相邻的两条边互相垂直；</w:t>
      </w:r>
      <w:r w:rsidRPr="007F6EE3">
        <w:br/>
        <w:t xml:space="preserve"> C</w:t>
      </w:r>
      <w:r w:rsidRPr="007F6EE3">
        <w:t>、长方形符合平行四边形的特征，所以长方形是特殊的平行四边形；</w:t>
      </w:r>
      <w:r w:rsidRPr="007F6EE3">
        <w:br/>
        <w:t xml:space="preserve"> D</w:t>
      </w:r>
      <w:r w:rsidRPr="007F6EE3">
        <w:t>、将圆平均分成</w:t>
      </w:r>
      <w:r w:rsidRPr="007F6EE3">
        <w:t>360</w:t>
      </w:r>
      <w:r w:rsidRPr="007F6EE3">
        <w:t>份，就是把一个周角平均分成</w:t>
      </w:r>
      <w:r w:rsidRPr="007F6EE3">
        <w:t>360</w:t>
      </w:r>
      <w:r w:rsidRPr="007F6EE3">
        <w:t>份，每份是</w:t>
      </w:r>
      <w:r w:rsidRPr="007F6EE3">
        <w:t>1°</w:t>
      </w:r>
      <w:r w:rsidRPr="007F6EE3">
        <w:t>，这</w:t>
      </w:r>
      <w:r w:rsidRPr="007F6EE3">
        <w:t>1</w:t>
      </w:r>
      <w:r w:rsidRPr="007F6EE3">
        <w:t>份所对的角就是角的单位。</w:t>
      </w:r>
    </w:p>
    <w:p w:rsidR="001315F0" w:rsidRPr="007F6EE3" w:rsidRDefault="007F6EE3" w:rsidP="007F6EE3">
      <w:pPr>
        <w:spacing w:after="0" w:line="360" w:lineRule="auto"/>
      </w:pPr>
      <w:r w:rsidRPr="007F6EE3">
        <w:t>4.</w:t>
      </w:r>
      <w:r w:rsidRPr="007F6EE3">
        <w:t>【答案】</w:t>
      </w:r>
      <w:r w:rsidRPr="007F6EE3">
        <w:t xml:space="preserve"> B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【解析】【解答】直线是向两方无限延伸的，无法比较长短</w:t>
      </w:r>
      <w:r w:rsidRPr="007F6EE3">
        <w:t>.</w:t>
      </w:r>
      <w:r w:rsidRPr="007F6EE3">
        <w:br/>
      </w:r>
      <w:r w:rsidRPr="007F6EE3">
        <w:t>故选：</w:t>
      </w:r>
      <w:r w:rsidRPr="007F6EE3">
        <w:t>B.</w:t>
      </w:r>
    </w:p>
    <w:p w:rsidR="001315F0" w:rsidRPr="007F6EE3" w:rsidRDefault="007F6EE3" w:rsidP="007F6EE3">
      <w:pPr>
        <w:spacing w:after="0" w:line="360" w:lineRule="auto"/>
      </w:pPr>
      <w:r w:rsidRPr="007F6EE3">
        <w:t>【分析】正方形有四个直角，每相邻的两条边互相垂直</w:t>
      </w:r>
      <w:r w:rsidRPr="007F6EE3">
        <w:t>.</w:t>
      </w:r>
      <w:r w:rsidRPr="007F6EE3">
        <w:t>长方形两组对边分别平行，四边形的内角和是</w:t>
      </w:r>
      <w:r w:rsidRPr="007F6EE3">
        <w:t>360°</w:t>
      </w:r>
      <w:r w:rsidRPr="007F6EE3">
        <w:t>，以上三个选项都是正确的，只有</w:t>
      </w:r>
      <w:r w:rsidRPr="007F6EE3">
        <w:t>B</w:t>
      </w:r>
      <w:r w:rsidRPr="007F6EE3">
        <w:t>选项是错误的</w:t>
      </w:r>
      <w:r w:rsidRPr="007F6EE3">
        <w:t>.</w:t>
      </w:r>
    </w:p>
    <w:p w:rsidR="001315F0" w:rsidRPr="007F6EE3" w:rsidRDefault="007F6EE3" w:rsidP="007F6EE3">
      <w:pPr>
        <w:spacing w:line="360" w:lineRule="auto"/>
      </w:pPr>
      <w:r w:rsidRPr="007F6EE3">
        <w:t>二、判断题</w:t>
      </w:r>
    </w:p>
    <w:p w:rsidR="001315F0" w:rsidRPr="007F6EE3" w:rsidRDefault="007F6EE3" w:rsidP="007F6EE3">
      <w:pPr>
        <w:spacing w:after="0" w:line="360" w:lineRule="auto"/>
      </w:pPr>
      <w:r w:rsidRPr="007F6EE3">
        <w:t>5.</w:t>
      </w:r>
      <w:r w:rsidRPr="007F6EE3">
        <w:t>【答案】</w:t>
      </w:r>
      <w:r w:rsidRPr="007F6EE3">
        <w:t xml:space="preserve"> </w:t>
      </w:r>
      <w:r w:rsidRPr="007F6EE3">
        <w:t>错误</w:t>
      </w:r>
      <w:r w:rsidRPr="007F6EE3">
        <w:t xml:space="preserve">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</w:t>
      </w:r>
    </w:p>
    <w:p w:rsidR="001315F0" w:rsidRPr="007F6EE3" w:rsidRDefault="007F6EE3" w:rsidP="007F6EE3">
      <w:pPr>
        <w:spacing w:after="0" w:line="360" w:lineRule="auto"/>
      </w:pPr>
      <w:r w:rsidRPr="007F6EE3">
        <w:t>6.</w:t>
      </w:r>
      <w:r w:rsidRPr="007F6EE3">
        <w:t>【答案】错误</w:t>
      </w:r>
      <w:r w:rsidRPr="007F6EE3">
        <w:t xml:space="preserve">  </w:t>
      </w:r>
    </w:p>
    <w:p w:rsidR="007F6EE3" w:rsidRPr="007F6EE3" w:rsidRDefault="007F6EE3" w:rsidP="007F6EE3">
      <w:pPr>
        <w:spacing w:after="0" w:line="360" w:lineRule="auto"/>
      </w:pPr>
      <w:r w:rsidRPr="007F6EE3">
        <w:t>【解析】【解答】长方形相对的两条边互相平行。</w:t>
      </w:r>
    </w:p>
    <w:p w:rsidR="001315F0" w:rsidRPr="007F6EE3" w:rsidRDefault="007F6EE3" w:rsidP="007F6EE3">
      <w:pPr>
        <w:spacing w:after="0" w:line="360" w:lineRule="auto"/>
      </w:pPr>
      <w:r w:rsidRPr="007F6EE3">
        <w:t>【分析】根据垂直与平行的特征及性质、长方形的特征及性质，即得长方形相对的两条边互相平行。</w:t>
      </w:r>
    </w:p>
    <w:p w:rsidR="001315F0" w:rsidRPr="007F6EE3" w:rsidRDefault="007F6EE3" w:rsidP="007F6EE3">
      <w:pPr>
        <w:spacing w:after="0" w:line="360" w:lineRule="auto"/>
      </w:pPr>
      <w:r w:rsidRPr="007F6EE3">
        <w:t>7.</w:t>
      </w:r>
      <w:r w:rsidRPr="007F6EE3">
        <w:t>【答案】</w:t>
      </w:r>
      <w:r w:rsidRPr="007F6EE3">
        <w:t xml:space="preserve"> </w:t>
      </w:r>
      <w:r w:rsidRPr="007F6EE3">
        <w:t>正确</w:t>
      </w:r>
      <w:r w:rsidRPr="007F6EE3">
        <w:t xml:space="preserve">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【解析】【解答】两个一样的的正方形可以拼出长方形。</w:t>
      </w:r>
      <w:r w:rsidRPr="007F6EE3">
        <w:br/>
        <w:t xml:space="preserve"> </w:t>
      </w:r>
      <w:r w:rsidRPr="007F6EE3">
        <w:t>故答案为：正确。</w:t>
      </w:r>
      <w:r w:rsidRPr="007F6EE3">
        <w:br/>
      </w:r>
      <w:r w:rsidRPr="007F6EE3">
        <w:lastRenderedPageBreak/>
        <w:t xml:space="preserve"> </w:t>
      </w:r>
      <w:r w:rsidRPr="007F6EE3">
        <w:t>【分析】两个一样大的正方形可以拼出一长方形，长方形的长是正方形边长的</w:t>
      </w:r>
      <w:r w:rsidRPr="007F6EE3">
        <w:t>2</w:t>
      </w:r>
      <w:r w:rsidRPr="007F6EE3">
        <w:t>倍；宽等于正方形的边长。</w:t>
      </w:r>
    </w:p>
    <w:p w:rsidR="001315F0" w:rsidRPr="007F6EE3" w:rsidRDefault="007F6EE3" w:rsidP="007F6EE3">
      <w:pPr>
        <w:spacing w:after="0" w:line="360" w:lineRule="auto"/>
      </w:pPr>
      <w:r w:rsidRPr="007F6EE3">
        <w:t>8.</w:t>
      </w:r>
      <w:r w:rsidRPr="007F6EE3">
        <w:t>【答案】正确</w:t>
      </w:r>
      <w:r w:rsidRPr="007F6EE3">
        <w:t xml:space="preserve">  </w:t>
      </w:r>
    </w:p>
    <w:p w:rsidR="007F6EE3" w:rsidRPr="007F6EE3" w:rsidRDefault="007F6EE3" w:rsidP="007F6EE3">
      <w:pPr>
        <w:spacing w:after="0" w:line="360" w:lineRule="auto"/>
      </w:pPr>
      <w:r w:rsidRPr="007F6EE3">
        <w:t>【解析】【分析】在图形转化上，可以用割补的方法来研究它。过梯形较长底非直角顶点引较短底边的垂线，交较短底的延长线，就得到了一个直角三角形，与原直角梯形合并成一个长方形。反之，长方形可以去掉一直角三角形得到直角梯形。</w:t>
      </w:r>
    </w:p>
    <w:p w:rsidR="001315F0" w:rsidRPr="007F6EE3" w:rsidRDefault="007F6EE3" w:rsidP="007F6EE3">
      <w:pPr>
        <w:spacing w:line="360" w:lineRule="auto"/>
      </w:pPr>
      <w:r w:rsidRPr="007F6EE3">
        <w:t>三、填空题</w:t>
      </w:r>
    </w:p>
    <w:p w:rsidR="001315F0" w:rsidRPr="007F6EE3" w:rsidRDefault="007F6EE3" w:rsidP="007F6EE3">
      <w:pPr>
        <w:spacing w:after="0" w:line="360" w:lineRule="auto"/>
      </w:pPr>
      <w:r w:rsidRPr="007F6EE3">
        <w:t>9.</w:t>
      </w:r>
      <w:r w:rsidRPr="007F6EE3">
        <w:t>【答案】</w:t>
      </w:r>
      <w:r w:rsidRPr="007F6EE3">
        <w:t xml:space="preserve"> </w:t>
      </w:r>
      <w:r w:rsidRPr="007F6EE3">
        <w:t>对；四条</w:t>
      </w:r>
      <w:r w:rsidRPr="007F6EE3">
        <w:t xml:space="preserve">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【解析】【解答】解：长方形对边相等，正方形四条边相等。</w:t>
      </w:r>
      <w:r w:rsidRPr="007F6EE3">
        <w:br/>
        <w:t xml:space="preserve"> </w:t>
      </w:r>
      <w:r w:rsidRPr="007F6EE3">
        <w:t>故答案为：对；四条。</w:t>
      </w:r>
      <w:r w:rsidRPr="007F6EE3">
        <w:t xml:space="preserve"> </w:t>
      </w:r>
    </w:p>
    <w:p w:rsidR="001315F0" w:rsidRPr="007F6EE3" w:rsidRDefault="007F6EE3" w:rsidP="007F6EE3">
      <w:pPr>
        <w:spacing w:after="0" w:line="360" w:lineRule="auto"/>
      </w:pPr>
      <w:r w:rsidRPr="007F6EE3">
        <w:t>【分析】长方形和正方形都是四边形，长方形相对的两条边长度相等，正方形四条边都相等。</w:t>
      </w:r>
    </w:p>
    <w:p w:rsidR="001315F0" w:rsidRPr="007F6EE3" w:rsidRDefault="007F6EE3" w:rsidP="007F6EE3">
      <w:pPr>
        <w:spacing w:after="0" w:line="360" w:lineRule="auto"/>
      </w:pPr>
      <w:r w:rsidRPr="007F6EE3">
        <w:t>10.</w:t>
      </w:r>
      <w:r w:rsidRPr="007F6EE3">
        <w:t>【答案】</w:t>
      </w:r>
      <w:r w:rsidRPr="007F6EE3">
        <w:t xml:space="preserve"> A</w:t>
      </w:r>
      <w:r w:rsidRPr="007F6EE3">
        <w:t>，</w:t>
      </w:r>
      <w:r w:rsidRPr="007F6EE3">
        <w:t>B</w:t>
      </w:r>
      <w:r w:rsidRPr="007F6EE3">
        <w:t>，</w:t>
      </w:r>
      <w:r w:rsidRPr="007F6EE3">
        <w:t>C</w:t>
      </w:r>
      <w:r w:rsidRPr="007F6EE3">
        <w:t>，</w:t>
      </w:r>
      <w:r w:rsidRPr="007F6EE3">
        <w:t>F</w:t>
      </w:r>
      <w:r w:rsidRPr="007F6EE3">
        <w:t>，</w:t>
      </w:r>
      <w:r w:rsidRPr="007F6EE3">
        <w:t>G</w:t>
      </w:r>
      <w:r w:rsidRPr="007F6EE3">
        <w:t>，</w:t>
      </w:r>
      <w:r w:rsidRPr="007F6EE3">
        <w:t>H</w:t>
      </w:r>
      <w:r w:rsidRPr="007F6EE3">
        <w:br/>
        <w:t xml:space="preserve"> 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【解析】【解答】解：根据四边形的特征可知，</w:t>
      </w:r>
      <w:r w:rsidRPr="007F6EE3">
        <w:t>A</w:t>
      </w:r>
      <w:r w:rsidRPr="007F6EE3">
        <w:t>，</w:t>
      </w:r>
      <w:r w:rsidRPr="007F6EE3">
        <w:t>B</w:t>
      </w:r>
      <w:r w:rsidRPr="007F6EE3">
        <w:t>，</w:t>
      </w:r>
      <w:r w:rsidRPr="007F6EE3">
        <w:t>C</w:t>
      </w:r>
      <w:r w:rsidRPr="007F6EE3">
        <w:t>，</w:t>
      </w:r>
      <w:r w:rsidRPr="007F6EE3">
        <w:t>F</w:t>
      </w:r>
      <w:r w:rsidRPr="007F6EE3">
        <w:t>，</w:t>
      </w:r>
      <w:r w:rsidRPr="007F6EE3">
        <w:t>G</w:t>
      </w:r>
      <w:r w:rsidRPr="007F6EE3">
        <w:t>，</w:t>
      </w:r>
      <w:r w:rsidRPr="007F6EE3">
        <w:t>H</w:t>
      </w:r>
      <w:r w:rsidRPr="007F6EE3">
        <w:t>是四边形</w:t>
      </w:r>
      <w:r w:rsidRPr="007F6EE3">
        <w:t>.</w:t>
      </w:r>
      <w:r w:rsidRPr="007F6EE3">
        <w:br/>
      </w:r>
      <w:r w:rsidRPr="007F6EE3">
        <w:t>故答案为：</w:t>
      </w:r>
      <w:r w:rsidRPr="007F6EE3">
        <w:t>A</w:t>
      </w:r>
      <w:r w:rsidRPr="007F6EE3">
        <w:t>，</w:t>
      </w:r>
      <w:r w:rsidRPr="007F6EE3">
        <w:t>B</w:t>
      </w:r>
      <w:r w:rsidRPr="007F6EE3">
        <w:t>，</w:t>
      </w:r>
      <w:r w:rsidRPr="007F6EE3">
        <w:t>C</w:t>
      </w:r>
      <w:r w:rsidRPr="007F6EE3">
        <w:t>，</w:t>
      </w:r>
      <w:r w:rsidRPr="007F6EE3">
        <w:t>F</w:t>
      </w:r>
      <w:r w:rsidRPr="007F6EE3">
        <w:t>，</w:t>
      </w:r>
      <w:r w:rsidRPr="007F6EE3">
        <w:t>G</w:t>
      </w:r>
      <w:r w:rsidRPr="007F6EE3">
        <w:t>，</w:t>
      </w:r>
      <w:r w:rsidRPr="007F6EE3">
        <w:t>H</w:t>
      </w:r>
    </w:p>
    <w:p w:rsidR="001315F0" w:rsidRPr="007F6EE3" w:rsidRDefault="007F6EE3" w:rsidP="007F6EE3">
      <w:pPr>
        <w:spacing w:after="0" w:line="360" w:lineRule="auto"/>
      </w:pPr>
      <w:r w:rsidRPr="007F6EE3">
        <w:t>【分析】四边形是四条线段首尾相连围成的封闭图形，由此根据四边形的特征判断即可</w:t>
      </w:r>
      <w:r w:rsidRPr="007F6EE3">
        <w:t>.</w:t>
      </w:r>
    </w:p>
    <w:p w:rsidR="007F6EE3" w:rsidRPr="007F6EE3" w:rsidRDefault="007F6EE3" w:rsidP="007F6EE3">
      <w:pPr>
        <w:spacing w:after="0" w:line="360" w:lineRule="auto"/>
      </w:pPr>
      <w:r w:rsidRPr="007F6EE3">
        <w:t>11.</w:t>
      </w:r>
      <w:r w:rsidRPr="007F6EE3">
        <w:t>【答案】</w:t>
      </w:r>
      <w:r w:rsidRPr="007F6EE3">
        <w:t xml:space="preserve"> 5 </w:t>
      </w:r>
      <w:r w:rsidRPr="007F6EE3">
        <w:t>；</w:t>
      </w:r>
      <w:r w:rsidRPr="007F6EE3">
        <w:t>2</w:t>
      </w:r>
    </w:p>
    <w:p w:rsidR="007F6EE3" w:rsidRPr="007F6EE3" w:rsidRDefault="007F6EE3" w:rsidP="007F6EE3">
      <w:pPr>
        <w:spacing w:after="0" w:line="360" w:lineRule="auto"/>
      </w:pPr>
      <w:r w:rsidRPr="007F6EE3">
        <w:t>【解析】</w:t>
      </w:r>
    </w:p>
    <w:p w:rsidR="007F6EE3" w:rsidRPr="007F6EE3" w:rsidRDefault="007F6EE3" w:rsidP="007F6EE3">
      <w:pPr>
        <w:spacing w:after="0" w:line="360" w:lineRule="auto"/>
      </w:pPr>
      <w:r w:rsidRPr="007F6EE3">
        <w:t>12.</w:t>
      </w:r>
      <w:r w:rsidRPr="007F6EE3">
        <w:t>【答案】</w:t>
      </w:r>
      <w:r w:rsidRPr="007F6EE3">
        <w:t xml:space="preserve"> 11</w:t>
      </w:r>
    </w:p>
    <w:p w:rsidR="007F6EE3" w:rsidRPr="007F6EE3" w:rsidRDefault="007F6EE3" w:rsidP="007F6EE3">
      <w:pPr>
        <w:spacing w:after="0" w:line="360" w:lineRule="auto"/>
      </w:pPr>
      <w:r w:rsidRPr="007F6EE3">
        <w:t>【解析】【解答】解：</w:t>
      </w:r>
      <w:r w:rsidRPr="007F6EE3">
        <w:t>①</w:t>
      </w:r>
      <w:r w:rsidRPr="007F6EE3">
        <w:t>有四个面拼接在同一直线上，有</w:t>
      </w:r>
      <w:r w:rsidRPr="007F6EE3">
        <w:t>6</w:t>
      </w:r>
      <w:r w:rsidRPr="007F6EE3">
        <w:t>种形状，如图：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17" o:spid="_x0000_i1029" type="#_x0000_t75" style="width:152.25pt;height:68.25pt;visibility:visible;mso-wrap-style:square">
            <v:imagedata r:id="rId21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②</w:t>
      </w:r>
      <w:r w:rsidRPr="007F6EE3">
        <w:t>有三个面拼接在同一直线上，有</w:t>
      </w:r>
      <w:r w:rsidRPr="007F6EE3">
        <w:t>4</w:t>
      </w:r>
      <w:r w:rsidRPr="007F6EE3">
        <w:t>种形状，如图：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18" o:spid="_x0000_i1028" type="#_x0000_t75" style="width:125.25pt;height:71.25pt;visibility:visible;mso-wrap-style:square">
            <v:imagedata r:id="rId22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③</w:t>
      </w:r>
      <w:r w:rsidRPr="007F6EE3">
        <w:t>没有三个面或四个面在同一直线上，只有</w:t>
      </w:r>
      <w:r w:rsidRPr="007F6EE3">
        <w:t>1</w:t>
      </w:r>
      <w:r w:rsidRPr="007F6EE3">
        <w:t>种形状，如图：</w:t>
      </w:r>
    </w:p>
    <w:p w:rsidR="001315F0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lastRenderedPageBreak/>
        <w:pict>
          <v:shape id="图片 19" o:spid="_x0000_i1027" type="#_x0000_t75" style="width:62.25pt;height:47.25pt;visibility:visible;mso-wrap-style:square">
            <v:imagedata r:id="rId23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【分析】根据正方体平面展开图可知，找出有四个面接在同一直线的形状的类型，再找出有三个面接在同一直线上的形状，再找出其他形状的类型，然后相加即可</w:t>
      </w:r>
    </w:p>
    <w:p w:rsidR="001315F0" w:rsidRPr="007F6EE3" w:rsidRDefault="007F6EE3" w:rsidP="007F6EE3">
      <w:pPr>
        <w:spacing w:line="360" w:lineRule="auto"/>
      </w:pPr>
      <w:r w:rsidRPr="007F6EE3">
        <w:t>四、解答题</w:t>
      </w:r>
    </w:p>
    <w:p w:rsidR="001315F0" w:rsidRPr="007F6EE3" w:rsidRDefault="007F6EE3" w:rsidP="007F6EE3">
      <w:pPr>
        <w:spacing w:after="0" w:line="360" w:lineRule="auto"/>
      </w:pPr>
      <w:r w:rsidRPr="007F6EE3">
        <w:t>13.</w:t>
      </w:r>
      <w:r w:rsidRPr="007F6EE3">
        <w:t>【答案】长方形</w:t>
      </w:r>
      <w:r w:rsidRPr="007F6EE3">
        <w:t xml:space="preserve">  </w:t>
      </w:r>
    </w:p>
    <w:p w:rsidR="001315F0" w:rsidRPr="007F6EE3" w:rsidRDefault="007F6EE3" w:rsidP="007F6EE3">
      <w:pPr>
        <w:spacing w:after="0" w:line="360" w:lineRule="auto"/>
      </w:pPr>
      <w:r w:rsidRPr="007F6EE3">
        <w:t>【解析】</w:t>
      </w:r>
    </w:p>
    <w:p w:rsidR="001315F0" w:rsidRPr="007F6EE3" w:rsidRDefault="007F6EE3" w:rsidP="007F6EE3">
      <w:pPr>
        <w:spacing w:after="0" w:line="360" w:lineRule="auto"/>
      </w:pPr>
      <w:r w:rsidRPr="007F6EE3">
        <w:t>14.</w:t>
      </w:r>
      <w:r w:rsidRPr="007F6EE3">
        <w:t>【答案】</w:t>
      </w:r>
      <w:r w:rsidRPr="007F6EE3">
        <w:t xml:space="preserve"> </w:t>
      </w:r>
      <w:r w:rsidRPr="007F6EE3">
        <w:t>解：两组对边分别平行的四边形叫做平行四边形。只有一组对边平行的四边形叫做梯形。由于长方形和正方形不但两组对边分别平行，而且四个角都是直角，所以长方形和正方形是特殊的平行四边形。四种图形的关系可以分为两大类：一类是两组对边分别平行，其中包括长方形、正方形和平行四边形；另一类是只有一组对边平行，其中有梯形</w:t>
      </w:r>
      <w:r w:rsidRPr="007F6EE3">
        <w:t>.</w:t>
      </w:r>
    </w:p>
    <w:p w:rsidR="001315F0" w:rsidRPr="007F6EE3" w:rsidRDefault="007F6EE3" w:rsidP="007F6EE3">
      <w:pPr>
        <w:spacing w:after="0" w:line="360" w:lineRule="auto"/>
      </w:pPr>
      <w:r w:rsidRPr="007F6EE3">
        <w:t>平行四边形、梯形、长方形、正方形、四边形的关系如下图：</w:t>
      </w:r>
    </w:p>
    <w:p w:rsidR="007F6EE3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20" o:spid="_x0000_i1026" type="#_x0000_t75" style="width:258pt;height:129pt;visibility:visible;mso-wrap-style:square">
            <v:imagedata r:id="rId24" o:title=""/>
          </v:shape>
        </w:pict>
      </w:r>
    </w:p>
    <w:p w:rsidR="001315F0" w:rsidRPr="007F6EE3" w:rsidRDefault="007F6EE3" w:rsidP="007F6EE3">
      <w:pPr>
        <w:spacing w:after="0" w:line="360" w:lineRule="auto"/>
      </w:pPr>
      <w:r w:rsidRPr="007F6EE3">
        <w:t>【解析】【分析】根据平行四边形、梯形、长方形、正方形的特征来解答，两组对边分别平行的四边形叫做平行四边形，只有一组对边平行的四边形叫做梯形，长方形和正方形不但两组对边分别平行，而且四个角都是直角，所以长方形和正方形是特殊的平行四边形。四种图形的关系可以分为两大类：一类是两组对边分别平行，其中包括长方形、正方形和平行四边形；另一类是只有一组对边平行，其中有梯形</w:t>
      </w:r>
      <w:r w:rsidRPr="007F6EE3">
        <w:t>.</w:t>
      </w:r>
    </w:p>
    <w:p w:rsidR="001315F0" w:rsidRPr="007F6EE3" w:rsidRDefault="007F6EE3" w:rsidP="007F6EE3">
      <w:pPr>
        <w:spacing w:line="360" w:lineRule="auto"/>
      </w:pPr>
      <w:r w:rsidRPr="007F6EE3">
        <w:t>五、综合题</w:t>
      </w:r>
    </w:p>
    <w:p w:rsidR="007F6EE3" w:rsidRPr="007F6EE3" w:rsidRDefault="007F6EE3" w:rsidP="007F6EE3">
      <w:pPr>
        <w:spacing w:after="0" w:line="360" w:lineRule="auto"/>
      </w:pPr>
      <w:r w:rsidRPr="007F6EE3">
        <w:t>15.</w:t>
      </w:r>
      <w:r w:rsidRPr="007F6EE3">
        <w:t>【答案】（</w:t>
      </w:r>
      <w:r w:rsidRPr="007F6EE3">
        <w:t>1</w:t>
      </w:r>
      <w:r w:rsidRPr="007F6EE3">
        <w:t>）解：</w:t>
      </w:r>
    </w:p>
    <w:p w:rsidR="007F6EE3" w:rsidRPr="007F6EE3" w:rsidRDefault="003F47BF" w:rsidP="007F6EE3">
      <w:pPr>
        <w:spacing w:after="0" w:line="360" w:lineRule="auto"/>
      </w:pPr>
      <w:r w:rsidRPr="00B445D1">
        <w:rPr>
          <w:noProof/>
          <w:lang w:eastAsia="zh-CN"/>
        </w:rPr>
        <w:pict>
          <v:shape id="图片 21" o:spid="_x0000_i1025" type="#_x0000_t75" style="width:4in;height:86.25pt;visibility:visible;mso-wrap-style:square">
            <v:imagedata r:id="rId25" o:title=""/>
          </v:shape>
        </w:pict>
      </w:r>
    </w:p>
    <w:p w:rsidR="007F6EE3" w:rsidRPr="007F6EE3" w:rsidRDefault="007F6EE3" w:rsidP="007F6EE3">
      <w:pPr>
        <w:spacing w:after="0" w:line="360" w:lineRule="auto"/>
      </w:pPr>
      <w:r w:rsidRPr="007F6EE3">
        <w:t>（</w:t>
      </w:r>
      <w:r w:rsidRPr="007F6EE3">
        <w:t>2</w:t>
      </w:r>
      <w:r w:rsidRPr="007F6EE3">
        <w:t>）解：</w:t>
      </w:r>
      <w:r w:rsidRPr="007F6EE3">
        <w:t>20÷2=10</w:t>
      </w:r>
      <w:r w:rsidRPr="007F6EE3">
        <w:t>（厘米）</w:t>
      </w:r>
    </w:p>
    <w:p w:rsidR="001315F0" w:rsidRPr="007F6EE3" w:rsidRDefault="007F6EE3" w:rsidP="007F6EE3">
      <w:pPr>
        <w:spacing w:after="0" w:line="360" w:lineRule="auto"/>
      </w:pPr>
      <w:r w:rsidRPr="007F6EE3">
        <w:t>长是</w:t>
      </w:r>
      <w:r w:rsidRPr="007F6EE3">
        <w:t>20</w:t>
      </w:r>
      <w:r w:rsidRPr="007F6EE3">
        <w:t>厘米，宽是</w:t>
      </w:r>
      <w:r w:rsidRPr="007F6EE3">
        <w:t>10</w:t>
      </w:r>
      <w:r w:rsidRPr="007F6EE3">
        <w:t>厘米</w:t>
      </w:r>
    </w:p>
    <w:p w:rsidR="007F6EE3" w:rsidRPr="007F6EE3" w:rsidRDefault="007F6EE3" w:rsidP="007F6EE3">
      <w:pPr>
        <w:spacing w:after="0" w:line="360" w:lineRule="auto"/>
      </w:pPr>
      <w:r w:rsidRPr="007F6EE3">
        <w:lastRenderedPageBreak/>
        <w:t>【解析】</w:t>
      </w:r>
    </w:p>
    <w:p w:rsidR="001315F0" w:rsidRPr="007F6EE3" w:rsidRDefault="007F6EE3" w:rsidP="007F6EE3">
      <w:pPr>
        <w:spacing w:line="360" w:lineRule="auto"/>
      </w:pPr>
      <w:r w:rsidRPr="007F6EE3">
        <w:t>六、应用题</w:t>
      </w:r>
    </w:p>
    <w:p w:rsidR="001315F0" w:rsidRPr="007F6EE3" w:rsidRDefault="007F6EE3" w:rsidP="007F6EE3">
      <w:pPr>
        <w:spacing w:after="0" w:line="360" w:lineRule="auto"/>
      </w:pPr>
      <w:r w:rsidRPr="007F6EE3">
        <w:t>16.</w:t>
      </w:r>
      <w:r w:rsidRPr="007F6EE3">
        <w:t>【答案】解：</w:t>
      </w:r>
      <w:r w:rsidRPr="007F6EE3">
        <w:t>18-12=6(</w:t>
      </w:r>
      <w:r w:rsidRPr="007F6EE3">
        <w:t>厘米</w:t>
      </w:r>
      <w:r w:rsidRPr="007F6EE3">
        <w:t>)</w:t>
      </w:r>
      <w:r w:rsidRPr="007F6EE3">
        <w:br/>
        <w:t>6×4=24(</w:t>
      </w:r>
      <w:r w:rsidRPr="007F6EE3">
        <w:t>厘米</w:t>
      </w:r>
      <w:r w:rsidRPr="007F6EE3">
        <w:t>)</w:t>
      </w:r>
      <w:r w:rsidRPr="007F6EE3">
        <w:br/>
      </w:r>
      <w:r w:rsidRPr="007F6EE3">
        <w:t>答</w:t>
      </w:r>
      <w:r w:rsidRPr="007F6EE3">
        <w:t>:</w:t>
      </w:r>
      <w:r w:rsidRPr="007F6EE3">
        <w:t>第二次剪下的正方形的周长是</w:t>
      </w:r>
      <w:r w:rsidRPr="007F6EE3">
        <w:t>24</w:t>
      </w:r>
      <w:r w:rsidRPr="007F6EE3">
        <w:t>厘米。</w:t>
      </w:r>
      <w:r w:rsidRPr="007F6EE3">
        <w:t xml:space="preserve">  </w:t>
      </w:r>
    </w:p>
    <w:p w:rsidR="001315F0" w:rsidRPr="007F6EE3" w:rsidRDefault="007F6EE3" w:rsidP="007F6EE3">
      <w:pPr>
        <w:spacing w:after="0" w:line="360" w:lineRule="auto"/>
      </w:pPr>
      <w:r w:rsidRPr="007F6EE3">
        <w:t>【解析】【分析】根据题意可知，从一个长方形中剪下一个最大的正方形，正方形的边长等于长方形的宽，从一个长方形中剪去一个最大的正方形后余下一个长方形，据此先求出余下长方形的宽，再从余下的长方形中剪去一个最大的正方形，是以长方形的宽为正方形的边长，然后用公式：正方形的边长</w:t>
      </w:r>
      <w:r w:rsidRPr="007F6EE3">
        <w:t>×4=</w:t>
      </w:r>
      <w:r w:rsidRPr="007F6EE3">
        <w:t>正方形的周长，据此列式解答</w:t>
      </w:r>
      <w:r w:rsidRPr="007F6EE3">
        <w:t>.</w:t>
      </w:r>
    </w:p>
    <w:sectPr w:rsidR="001315F0" w:rsidRPr="007F6EE3">
      <w:headerReference w:type="even" r:id="rId26"/>
      <w:headerReference w:type="default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BF" w:rsidRDefault="003F47BF">
      <w:pPr>
        <w:spacing w:after="0" w:line="240" w:lineRule="auto"/>
      </w:pPr>
      <w:r>
        <w:separator/>
      </w:r>
    </w:p>
  </w:endnote>
  <w:endnote w:type="continuationSeparator" w:id="0">
    <w:p w:rsidR="003F47BF" w:rsidRDefault="003F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F0" w:rsidRPr="007F6EE3" w:rsidRDefault="007F6EE3" w:rsidP="007F6EE3">
    <w:pPr>
      <w:pStyle w:val="a4"/>
    </w:pPr>
    <w:r>
      <w:t xml:space="preserve"> </w:t>
    </w:r>
    <w:r w:rsidRPr="007F6EE3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BF" w:rsidRDefault="003F47BF">
      <w:pPr>
        <w:spacing w:after="0" w:line="240" w:lineRule="auto"/>
      </w:pPr>
      <w:r>
        <w:separator/>
      </w:r>
    </w:p>
  </w:footnote>
  <w:footnote w:type="continuationSeparator" w:id="0">
    <w:p w:rsidR="003F47BF" w:rsidRDefault="003F4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F0" w:rsidRDefault="003F47BF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1315F0" w:rsidRDefault="007F6EE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1315F0" w:rsidRDefault="007F6EE3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1315F0" w:rsidRDefault="007F6EE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F0" w:rsidRPr="007F6EE3" w:rsidRDefault="007F6EE3" w:rsidP="007F6EE3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9B3645"/>
    <w:multiLevelType w:val="hybridMultilevel"/>
    <w:tmpl w:val="779AE22A"/>
    <w:lvl w:ilvl="0" w:tplc="65525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E76E8"/>
    <w:multiLevelType w:val="hybridMultilevel"/>
    <w:tmpl w:val="051EC9C0"/>
    <w:lvl w:ilvl="0" w:tplc="82031477">
      <w:start w:val="1"/>
      <w:numFmt w:val="decimal"/>
      <w:lvlText w:val="%1."/>
      <w:lvlJc w:val="left"/>
      <w:pPr>
        <w:ind w:left="720" w:hanging="360"/>
      </w:pPr>
    </w:lvl>
    <w:lvl w:ilvl="1" w:tplc="82031477" w:tentative="1">
      <w:start w:val="1"/>
      <w:numFmt w:val="lowerLetter"/>
      <w:lvlText w:val="%2."/>
      <w:lvlJc w:val="left"/>
      <w:pPr>
        <w:ind w:left="1440" w:hanging="360"/>
      </w:pPr>
    </w:lvl>
    <w:lvl w:ilvl="2" w:tplc="82031477" w:tentative="1">
      <w:start w:val="1"/>
      <w:numFmt w:val="lowerRoman"/>
      <w:lvlText w:val="%3."/>
      <w:lvlJc w:val="right"/>
      <w:pPr>
        <w:ind w:left="2160" w:hanging="180"/>
      </w:pPr>
    </w:lvl>
    <w:lvl w:ilvl="3" w:tplc="82031477" w:tentative="1">
      <w:start w:val="1"/>
      <w:numFmt w:val="decimal"/>
      <w:lvlText w:val="%4."/>
      <w:lvlJc w:val="left"/>
      <w:pPr>
        <w:ind w:left="2880" w:hanging="360"/>
      </w:pPr>
    </w:lvl>
    <w:lvl w:ilvl="4" w:tplc="82031477" w:tentative="1">
      <w:start w:val="1"/>
      <w:numFmt w:val="lowerLetter"/>
      <w:lvlText w:val="%5."/>
      <w:lvlJc w:val="left"/>
      <w:pPr>
        <w:ind w:left="3600" w:hanging="360"/>
      </w:pPr>
    </w:lvl>
    <w:lvl w:ilvl="5" w:tplc="82031477" w:tentative="1">
      <w:start w:val="1"/>
      <w:numFmt w:val="lowerRoman"/>
      <w:lvlText w:val="%6."/>
      <w:lvlJc w:val="right"/>
      <w:pPr>
        <w:ind w:left="4320" w:hanging="180"/>
      </w:pPr>
    </w:lvl>
    <w:lvl w:ilvl="6" w:tplc="82031477" w:tentative="1">
      <w:start w:val="1"/>
      <w:numFmt w:val="decimal"/>
      <w:lvlText w:val="%7."/>
      <w:lvlJc w:val="left"/>
      <w:pPr>
        <w:ind w:left="5040" w:hanging="360"/>
      </w:pPr>
    </w:lvl>
    <w:lvl w:ilvl="7" w:tplc="82031477" w:tentative="1">
      <w:start w:val="1"/>
      <w:numFmt w:val="lowerLetter"/>
      <w:lvlText w:val="%8."/>
      <w:lvlJc w:val="left"/>
      <w:pPr>
        <w:ind w:left="5760" w:hanging="360"/>
      </w:pPr>
    </w:lvl>
    <w:lvl w:ilvl="8" w:tplc="8203147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315F0"/>
    <w:rsid w:val="0016193D"/>
    <w:rsid w:val="0019595E"/>
    <w:rsid w:val="0024194D"/>
    <w:rsid w:val="00243F78"/>
    <w:rsid w:val="00244DEA"/>
    <w:rsid w:val="002A22FB"/>
    <w:rsid w:val="002B1B52"/>
    <w:rsid w:val="002B79A1"/>
    <w:rsid w:val="002C5454"/>
    <w:rsid w:val="002F406B"/>
    <w:rsid w:val="003C7056"/>
    <w:rsid w:val="003F47BF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6EE3"/>
    <w:rsid w:val="008222E8"/>
    <w:rsid w:val="00827CAC"/>
    <w:rsid w:val="008512EA"/>
    <w:rsid w:val="008860DB"/>
    <w:rsid w:val="008977BC"/>
    <w:rsid w:val="008B4A48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gif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gif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FE0573-7F2A-4033-8430-4DA422A1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2446</Characters>
  <Application>Microsoft Office Word</Application>
  <DocSecurity>0</DocSecurity>
  <Lines>20</Lines>
  <Paragraphs>5</Paragraphs>
  <ScaleCrop>false</ScaleCrop>
  <Company>Microsoft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